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763D9" w14:textId="77777777" w:rsidR="001D52F2" w:rsidRPr="00314057" w:rsidRDefault="001D52F2" w:rsidP="00AE65DA">
      <w:pPr>
        <w:tabs>
          <w:tab w:val="left" w:pos="7230"/>
        </w:tabs>
        <w:rPr>
          <w:b/>
          <w:sz w:val="22"/>
          <w:szCs w:val="22"/>
        </w:rPr>
      </w:pPr>
    </w:p>
    <w:p w14:paraId="0A7E2A72" w14:textId="77777777" w:rsidR="001D52F2" w:rsidRPr="00314057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</w:p>
    <w:p w14:paraId="252EFAC6" w14:textId="7B8B662C" w:rsidR="003A0F84" w:rsidRPr="00314057" w:rsidRDefault="00314057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  <w:r w:rsidRPr="00314057">
        <w:rPr>
          <w:b/>
        </w:rPr>
        <w:t>WYKAZ ZREALIZOWANYCH USŁUG</w:t>
      </w:r>
    </w:p>
    <w:p w14:paraId="16573E53" w14:textId="77777777" w:rsidR="001D52F2" w:rsidRPr="00314057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</w:p>
    <w:p w14:paraId="6506086A" w14:textId="77777777" w:rsidR="00A622E6" w:rsidRPr="00314057" w:rsidRDefault="00A622E6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442"/>
        <w:gridCol w:w="4750"/>
        <w:gridCol w:w="2205"/>
        <w:gridCol w:w="1998"/>
      </w:tblGrid>
      <w:tr w:rsidR="00EF3EB9" w:rsidRPr="00314057" w14:paraId="2EF6A1F2" w14:textId="77777777" w:rsidTr="00E9712A"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C0D2" w14:textId="77777777" w:rsidR="00EF3EB9" w:rsidRPr="00314057" w:rsidRDefault="00EF3EB9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14057">
              <w:rPr>
                <w:b/>
                <w:sz w:val="20"/>
              </w:rPr>
              <w:t>Lp.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7A35" w14:textId="5C57D7C8" w:rsidR="00EF3EB9" w:rsidRPr="00314057" w:rsidRDefault="00E9712A" w:rsidP="00E25055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314057">
              <w:rPr>
                <w:b/>
                <w:sz w:val="18"/>
                <w:szCs w:val="18"/>
              </w:rPr>
              <w:t xml:space="preserve">Opis </w:t>
            </w:r>
            <w:r w:rsidR="00314057" w:rsidRPr="00314057">
              <w:rPr>
                <w:b/>
                <w:sz w:val="18"/>
                <w:szCs w:val="18"/>
              </w:rPr>
              <w:t>usługi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0678" w14:textId="2936A7F7" w:rsidR="00EF3EB9" w:rsidRPr="00314057" w:rsidRDefault="00E9712A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314057">
              <w:rPr>
                <w:b/>
                <w:sz w:val="20"/>
              </w:rPr>
              <w:t>Wykonana na rzecz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DA73" w14:textId="0BA53FB1" w:rsidR="00EF3EB9" w:rsidRPr="00314057" w:rsidRDefault="00E9712A" w:rsidP="00EC116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14057">
              <w:rPr>
                <w:b/>
                <w:sz w:val="20"/>
              </w:rPr>
              <w:t xml:space="preserve">Wartość wykonanych </w:t>
            </w:r>
            <w:r w:rsidR="00314057" w:rsidRPr="00314057">
              <w:rPr>
                <w:b/>
                <w:sz w:val="20"/>
              </w:rPr>
              <w:t>usług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5DB" w14:textId="1B11E1D7" w:rsidR="00EF3EB9" w:rsidRPr="00314057" w:rsidRDefault="00E9712A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14057">
              <w:rPr>
                <w:b/>
                <w:sz w:val="20"/>
              </w:rPr>
              <w:t xml:space="preserve">Termin wykonania </w:t>
            </w:r>
            <w:r w:rsidR="00314057" w:rsidRPr="00314057">
              <w:rPr>
                <w:b/>
                <w:sz w:val="20"/>
              </w:rPr>
              <w:t>usług</w:t>
            </w:r>
          </w:p>
        </w:tc>
      </w:tr>
      <w:tr w:rsidR="00EF3EB9" w:rsidRPr="00314057" w14:paraId="21D05DAA" w14:textId="77777777" w:rsidTr="00E9712A">
        <w:trPr>
          <w:trHeight w:val="1719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D28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14057">
              <w:rPr>
                <w:sz w:val="20"/>
              </w:rPr>
              <w:t>1.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B4D" w14:textId="77777777" w:rsidR="00161F2E" w:rsidRPr="00314057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7A2A1DAD" w14:textId="77777777" w:rsidR="00161F2E" w:rsidRPr="00314057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0F4F289A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6AD54946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1368FE84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9A3" w14:textId="780568EA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816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D9D" w14:textId="77777777" w:rsidR="00EF3EB9" w:rsidRPr="00314057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908B2" w:rsidRPr="00314057" w14:paraId="44B26E7D" w14:textId="77777777" w:rsidTr="00E9712A">
        <w:trPr>
          <w:trHeight w:val="1172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FD20" w14:textId="77777777" w:rsidR="00B908B2" w:rsidRPr="00314057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67ECA192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BFF3BEC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14057">
              <w:rPr>
                <w:sz w:val="20"/>
              </w:rPr>
              <w:t>2.</w:t>
            </w:r>
          </w:p>
          <w:p w14:paraId="09AABD6E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631DFA0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25D05F1" w14:textId="77777777" w:rsidR="00B908B2" w:rsidRPr="00314057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75B9E276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911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949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5F5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2B7" w14:textId="77777777" w:rsidR="00B908B2" w:rsidRPr="00314057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05A8" w:rsidRPr="00314057" w14:paraId="7ED38B7D" w14:textId="77777777" w:rsidTr="004A30D8">
        <w:trPr>
          <w:trHeight w:val="639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7A3E" w14:textId="4973B1D6" w:rsidR="009405A8" w:rsidRPr="00314057" w:rsidRDefault="00161F2E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14057">
              <w:rPr>
                <w:sz w:val="20"/>
              </w:rPr>
              <w:t>…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547" w14:textId="77777777" w:rsidR="009405A8" w:rsidRPr="00314057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3CF2" w14:textId="77777777" w:rsidR="009405A8" w:rsidRPr="00314057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5D3" w14:textId="77777777" w:rsidR="009405A8" w:rsidRPr="00314057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530" w14:textId="77777777" w:rsidR="009405A8" w:rsidRPr="00314057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149B3E70" w14:textId="77777777" w:rsidR="00A622E6" w:rsidRPr="00314057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14:paraId="622B534F" w14:textId="238B9953" w:rsidR="003A0F84" w:rsidRPr="00314057" w:rsidRDefault="00314057" w:rsidP="003A0F84">
      <w:pPr>
        <w:rPr>
          <w:i/>
          <w:sz w:val="22"/>
          <w:szCs w:val="22"/>
        </w:rPr>
      </w:pPr>
      <w:r w:rsidRPr="00314057">
        <w:rPr>
          <w:i/>
          <w:sz w:val="22"/>
          <w:szCs w:val="22"/>
        </w:rPr>
        <w:t>Wykonawca dołączy dokumenty potwierdzające należyte wykonanie usługi wpisanej do wykazu.</w:t>
      </w:r>
    </w:p>
    <w:p w14:paraId="3327D6CA" w14:textId="77777777" w:rsidR="00A622E6" w:rsidRPr="00314057" w:rsidRDefault="00A622E6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1A67DC1A" w14:textId="77777777" w:rsidR="00600125" w:rsidRPr="00314057" w:rsidRDefault="00600125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1D738752" w14:textId="77777777" w:rsidR="003A0F84" w:rsidRPr="00314057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  <w:r w:rsidRPr="00314057">
        <w:t>Miejsce i data: ............................................</w:t>
      </w:r>
    </w:p>
    <w:p w14:paraId="741B1F44" w14:textId="77777777" w:rsidR="003A0F84" w:rsidRPr="00314057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31553AC6" w14:textId="7D78A487" w:rsidR="003A0F84" w:rsidRPr="00314057" w:rsidRDefault="00523B3C" w:rsidP="00523B3C">
      <w:pPr>
        <w:keepLines/>
        <w:tabs>
          <w:tab w:val="center" w:pos="10773"/>
        </w:tabs>
        <w:autoSpaceDE w:val="0"/>
        <w:autoSpaceDN w:val="0"/>
        <w:adjustRightInd w:val="0"/>
        <w:ind w:right="750"/>
      </w:pPr>
      <w:r w:rsidRPr="00314057">
        <w:tab/>
      </w:r>
      <w:r w:rsidR="003A0F84" w:rsidRPr="00314057">
        <w:t>_________________________________</w:t>
      </w:r>
    </w:p>
    <w:p w14:paraId="2DBC930D" w14:textId="682E8E85" w:rsidR="005D0A7B" w:rsidRPr="00314057" w:rsidRDefault="003A0F84" w:rsidP="00523B3C">
      <w:pPr>
        <w:keepLines/>
        <w:tabs>
          <w:tab w:val="center" w:pos="10773"/>
        </w:tabs>
        <w:autoSpaceDE w:val="0"/>
        <w:autoSpaceDN w:val="0"/>
        <w:adjustRightInd w:val="0"/>
        <w:rPr>
          <w:i/>
          <w:sz w:val="20"/>
        </w:rPr>
      </w:pPr>
      <w:r w:rsidRPr="00314057">
        <w:tab/>
      </w:r>
      <w:r w:rsidR="00523B3C" w:rsidRPr="00314057">
        <w:rPr>
          <w:sz w:val="20"/>
        </w:rPr>
        <w:t xml:space="preserve"> </w:t>
      </w:r>
      <w:r w:rsidRPr="00314057">
        <w:rPr>
          <w:i/>
          <w:sz w:val="20"/>
        </w:rPr>
        <w:t>(podpis Wykonawcy)</w:t>
      </w:r>
    </w:p>
    <w:sectPr w:rsidR="005D0A7B" w:rsidRPr="00314057" w:rsidSect="00161F2E">
      <w:headerReference w:type="default" r:id="rId8"/>
      <w:footerReference w:type="even" r:id="rId9"/>
      <w:footerReference w:type="default" r:id="rId10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0AA4" w14:textId="77777777" w:rsidR="00F84C8D" w:rsidRDefault="00F84C8D">
      <w:r>
        <w:separator/>
      </w:r>
    </w:p>
  </w:endnote>
  <w:endnote w:type="continuationSeparator" w:id="0">
    <w:p w14:paraId="77F5B96C" w14:textId="77777777" w:rsidR="00F84C8D" w:rsidRDefault="00F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3F7F0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BBAE32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4783" w14:textId="204E3281" w:rsidR="00FA60BB" w:rsidRDefault="00FA60BB">
    <w:pPr>
      <w:pStyle w:val="Stopka"/>
      <w:jc w:val="right"/>
    </w:pPr>
  </w:p>
  <w:p w14:paraId="14F04C34" w14:textId="77777777" w:rsidR="00FA60BB" w:rsidRDefault="00FA6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186F" w14:textId="77777777" w:rsidR="00F84C8D" w:rsidRDefault="00F84C8D">
      <w:r>
        <w:separator/>
      </w:r>
    </w:p>
  </w:footnote>
  <w:footnote w:type="continuationSeparator" w:id="0">
    <w:p w14:paraId="09E7795D" w14:textId="77777777" w:rsidR="00F84C8D" w:rsidRDefault="00F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FE79" w14:textId="766ABAFC" w:rsidR="006841BD" w:rsidRPr="006841BD" w:rsidRDefault="00314057" w:rsidP="006841BD">
    <w:pPr>
      <w:pStyle w:val="Nagwek"/>
      <w:tabs>
        <w:tab w:val="right" w:pos="14317"/>
      </w:tabs>
      <w:jc w:val="center"/>
      <w:rPr>
        <w:rFonts w:ascii="Aptos" w:hAnsi="Aptos"/>
        <w:sz w:val="20"/>
      </w:rPr>
    </w:pPr>
    <w:r>
      <w:rPr>
        <w:noProof/>
      </w:rPr>
      <w:drawing>
        <wp:inline distT="0" distB="0" distL="0" distR="0" wp14:anchorId="3784CBF9" wp14:editId="364E56F5">
          <wp:extent cx="5771515" cy="581025"/>
          <wp:effectExtent l="0" t="0" r="635" b="9525"/>
          <wp:docPr id="540391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EB3AD5" w14:textId="77777777" w:rsidR="006841BD" w:rsidRDefault="006841BD" w:rsidP="00161F2E">
    <w:pPr>
      <w:pStyle w:val="Nagwek"/>
      <w:tabs>
        <w:tab w:val="clear" w:pos="4536"/>
        <w:tab w:val="clear" w:pos="9072"/>
        <w:tab w:val="right" w:pos="14317"/>
      </w:tabs>
      <w:rPr>
        <w:rFonts w:ascii="Aptos" w:hAnsi="Aptos"/>
        <w:sz w:val="20"/>
        <w:szCs w:val="20"/>
      </w:rPr>
    </w:pPr>
  </w:p>
  <w:p w14:paraId="68776267" w14:textId="584E9986" w:rsidR="0014268D" w:rsidRPr="00314057" w:rsidRDefault="001D52F2" w:rsidP="00161F2E">
    <w:pPr>
      <w:pStyle w:val="Nagwek"/>
      <w:tabs>
        <w:tab w:val="clear" w:pos="4536"/>
        <w:tab w:val="clear" w:pos="9072"/>
        <w:tab w:val="right" w:pos="14317"/>
      </w:tabs>
      <w:rPr>
        <w:rFonts w:ascii="Times New Roman" w:hAnsi="Times New Roman"/>
      </w:rPr>
    </w:pPr>
    <w:r w:rsidRPr="00314057">
      <w:rPr>
        <w:rFonts w:ascii="Times New Roman" w:hAnsi="Times New Roman"/>
      </w:rPr>
      <w:t>DZPZ/</w:t>
    </w:r>
    <w:r w:rsidR="000D1B1F" w:rsidRPr="00314057">
      <w:rPr>
        <w:rFonts w:ascii="Times New Roman" w:hAnsi="Times New Roman"/>
      </w:rPr>
      <w:t>2650/</w:t>
    </w:r>
    <w:r w:rsidR="00314057" w:rsidRPr="00314057">
      <w:rPr>
        <w:rFonts w:ascii="Times New Roman" w:hAnsi="Times New Roman"/>
      </w:rPr>
      <w:t>49UEPN</w:t>
    </w:r>
    <w:r w:rsidR="000D1B1F" w:rsidRPr="00314057">
      <w:rPr>
        <w:rFonts w:ascii="Times New Roman" w:hAnsi="Times New Roman"/>
      </w:rPr>
      <w:t>/202</w:t>
    </w:r>
    <w:r w:rsidR="00523B3C" w:rsidRPr="00314057">
      <w:rPr>
        <w:rFonts w:ascii="Times New Roman" w:hAnsi="Times New Roman"/>
      </w:rPr>
      <w:t>5</w:t>
    </w:r>
    <w:r w:rsidR="00161F2E" w:rsidRPr="00314057">
      <w:rPr>
        <w:rFonts w:ascii="Times New Roman" w:hAnsi="Times New Roman"/>
      </w:rPr>
      <w:tab/>
    </w:r>
    <w:r w:rsidRPr="00314057">
      <w:rPr>
        <w:rFonts w:ascii="Times New Roman" w:hAnsi="Times New Roman"/>
      </w:rPr>
      <w:t>Załącznik nr</w:t>
    </w:r>
    <w:r w:rsidR="00314057" w:rsidRPr="00314057">
      <w:rPr>
        <w:rFonts w:ascii="Times New Roman" w:hAnsi="Times New Roman"/>
      </w:rPr>
      <w:t xml:space="preserve"> 9</w:t>
    </w:r>
    <w:r w:rsidRPr="00314057">
      <w:rPr>
        <w:rFonts w:ascii="Times New Roman" w:hAnsi="Times New Roman"/>
      </w:rPr>
      <w:t xml:space="preserve"> do SWZ</w:t>
    </w:r>
  </w:p>
  <w:p w14:paraId="4706FBC2" w14:textId="77777777" w:rsidR="00973521" w:rsidRPr="00314057" w:rsidRDefault="00973521" w:rsidP="001D52F2">
    <w:pPr>
      <w:tabs>
        <w:tab w:val="center" w:pos="0"/>
        <w:tab w:val="right" w:pos="9072"/>
      </w:tabs>
      <w:suppressAutoHyphens/>
      <w:rPr>
        <w:sz w:val="2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6907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983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997435">
    <w:abstractNumId w:val="30"/>
  </w:num>
  <w:num w:numId="4" w16cid:durableId="1404059911">
    <w:abstractNumId w:val="18"/>
  </w:num>
  <w:num w:numId="5" w16cid:durableId="15573515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410805">
    <w:abstractNumId w:val="31"/>
  </w:num>
  <w:num w:numId="7" w16cid:durableId="276644585">
    <w:abstractNumId w:val="25"/>
  </w:num>
  <w:num w:numId="8" w16cid:durableId="625238798">
    <w:abstractNumId w:val="27"/>
  </w:num>
  <w:num w:numId="9" w16cid:durableId="1619291218">
    <w:abstractNumId w:val="34"/>
  </w:num>
  <w:num w:numId="10" w16cid:durableId="1132020254">
    <w:abstractNumId w:val="14"/>
  </w:num>
  <w:num w:numId="11" w16cid:durableId="1293170074">
    <w:abstractNumId w:val="37"/>
  </w:num>
  <w:num w:numId="12" w16cid:durableId="62148236">
    <w:abstractNumId w:val="36"/>
  </w:num>
  <w:num w:numId="13" w16cid:durableId="4750739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707764">
    <w:abstractNumId w:val="19"/>
  </w:num>
  <w:num w:numId="15" w16cid:durableId="923683278">
    <w:abstractNumId w:val="17"/>
  </w:num>
  <w:num w:numId="16" w16cid:durableId="428543950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8726162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529030089">
    <w:abstractNumId w:val="13"/>
  </w:num>
  <w:num w:numId="19" w16cid:durableId="982656701">
    <w:abstractNumId w:val="24"/>
  </w:num>
  <w:num w:numId="20" w16cid:durableId="1567688073">
    <w:abstractNumId w:val="32"/>
  </w:num>
  <w:num w:numId="21" w16cid:durableId="2103455275">
    <w:abstractNumId w:val="22"/>
  </w:num>
  <w:num w:numId="22" w16cid:durableId="1921674492">
    <w:abstractNumId w:val="20"/>
  </w:num>
  <w:num w:numId="23" w16cid:durableId="1035471582">
    <w:abstractNumId w:val="16"/>
  </w:num>
  <w:num w:numId="24" w16cid:durableId="576129348">
    <w:abstractNumId w:val="28"/>
  </w:num>
  <w:num w:numId="25" w16cid:durableId="824006589">
    <w:abstractNumId w:val="35"/>
  </w:num>
  <w:num w:numId="26" w16cid:durableId="983319341">
    <w:abstractNumId w:val="33"/>
  </w:num>
  <w:num w:numId="27" w16cid:durableId="1435398287">
    <w:abstractNumId w:val="38"/>
  </w:num>
  <w:num w:numId="28" w16cid:durableId="179243065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18F2"/>
    <w:rsid w:val="00064115"/>
    <w:rsid w:val="00064BA0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4CC5"/>
    <w:rsid w:val="000B1026"/>
    <w:rsid w:val="000B1F93"/>
    <w:rsid w:val="000B5D27"/>
    <w:rsid w:val="000B5D4F"/>
    <w:rsid w:val="000B5F21"/>
    <w:rsid w:val="000B7679"/>
    <w:rsid w:val="000B768E"/>
    <w:rsid w:val="000C777F"/>
    <w:rsid w:val="000D08DE"/>
    <w:rsid w:val="000D1B1F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3DA4"/>
    <w:rsid w:val="0010723F"/>
    <w:rsid w:val="001101C1"/>
    <w:rsid w:val="00111E4F"/>
    <w:rsid w:val="00112CEC"/>
    <w:rsid w:val="001139F6"/>
    <w:rsid w:val="001146AD"/>
    <w:rsid w:val="001250B1"/>
    <w:rsid w:val="0013639D"/>
    <w:rsid w:val="001379BF"/>
    <w:rsid w:val="00137C7E"/>
    <w:rsid w:val="00137F50"/>
    <w:rsid w:val="00141909"/>
    <w:rsid w:val="0014268D"/>
    <w:rsid w:val="001502F3"/>
    <w:rsid w:val="0015049C"/>
    <w:rsid w:val="0015122E"/>
    <w:rsid w:val="00151232"/>
    <w:rsid w:val="00151F0E"/>
    <w:rsid w:val="001531AE"/>
    <w:rsid w:val="00156B1D"/>
    <w:rsid w:val="0015757D"/>
    <w:rsid w:val="00161A1F"/>
    <w:rsid w:val="00161F2E"/>
    <w:rsid w:val="0016282E"/>
    <w:rsid w:val="00173602"/>
    <w:rsid w:val="00175C63"/>
    <w:rsid w:val="00176AA7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1743"/>
    <w:rsid w:val="001B4D45"/>
    <w:rsid w:val="001B4EB6"/>
    <w:rsid w:val="001B73CF"/>
    <w:rsid w:val="001B7B19"/>
    <w:rsid w:val="001C113A"/>
    <w:rsid w:val="001C2E70"/>
    <w:rsid w:val="001C496F"/>
    <w:rsid w:val="001D52F2"/>
    <w:rsid w:val="001D5C32"/>
    <w:rsid w:val="001D6CD8"/>
    <w:rsid w:val="001E16BB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5D70"/>
    <w:rsid w:val="00207174"/>
    <w:rsid w:val="0021071D"/>
    <w:rsid w:val="00210C14"/>
    <w:rsid w:val="00213B59"/>
    <w:rsid w:val="00215116"/>
    <w:rsid w:val="00221E30"/>
    <w:rsid w:val="0022462D"/>
    <w:rsid w:val="0022508A"/>
    <w:rsid w:val="00225B2F"/>
    <w:rsid w:val="00231FD6"/>
    <w:rsid w:val="002322CC"/>
    <w:rsid w:val="00240ED7"/>
    <w:rsid w:val="002438EB"/>
    <w:rsid w:val="002438F8"/>
    <w:rsid w:val="00246017"/>
    <w:rsid w:val="0025241C"/>
    <w:rsid w:val="002602E2"/>
    <w:rsid w:val="002607C3"/>
    <w:rsid w:val="00260F33"/>
    <w:rsid w:val="00261E5D"/>
    <w:rsid w:val="0026457E"/>
    <w:rsid w:val="00265580"/>
    <w:rsid w:val="00267C44"/>
    <w:rsid w:val="00270CB9"/>
    <w:rsid w:val="0027301E"/>
    <w:rsid w:val="00273C8C"/>
    <w:rsid w:val="0027414E"/>
    <w:rsid w:val="002747C7"/>
    <w:rsid w:val="002750BB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3F51"/>
    <w:rsid w:val="002B55E0"/>
    <w:rsid w:val="002B7058"/>
    <w:rsid w:val="002B7089"/>
    <w:rsid w:val="002C0A4B"/>
    <w:rsid w:val="002C26D4"/>
    <w:rsid w:val="002C2D24"/>
    <w:rsid w:val="002C612A"/>
    <w:rsid w:val="002D3AE3"/>
    <w:rsid w:val="002D4AFB"/>
    <w:rsid w:val="002D7482"/>
    <w:rsid w:val="002D7756"/>
    <w:rsid w:val="002E1122"/>
    <w:rsid w:val="002E21E5"/>
    <w:rsid w:val="002E2E16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57"/>
    <w:rsid w:val="003140EB"/>
    <w:rsid w:val="0031596E"/>
    <w:rsid w:val="003164E4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CFF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2A19"/>
    <w:rsid w:val="00373945"/>
    <w:rsid w:val="003842BC"/>
    <w:rsid w:val="00385F4D"/>
    <w:rsid w:val="003870F5"/>
    <w:rsid w:val="00390A85"/>
    <w:rsid w:val="00391DB6"/>
    <w:rsid w:val="003950D2"/>
    <w:rsid w:val="003A0F84"/>
    <w:rsid w:val="003A60C2"/>
    <w:rsid w:val="003A6442"/>
    <w:rsid w:val="003B4AC1"/>
    <w:rsid w:val="003B52D0"/>
    <w:rsid w:val="003B6B5E"/>
    <w:rsid w:val="003B6CBA"/>
    <w:rsid w:val="003C2EB0"/>
    <w:rsid w:val="003C552E"/>
    <w:rsid w:val="003D15F0"/>
    <w:rsid w:val="003D279E"/>
    <w:rsid w:val="003D3528"/>
    <w:rsid w:val="003D46C4"/>
    <w:rsid w:val="003D4800"/>
    <w:rsid w:val="003D4E54"/>
    <w:rsid w:val="003D65F4"/>
    <w:rsid w:val="003D7364"/>
    <w:rsid w:val="003D7FA2"/>
    <w:rsid w:val="003E49F8"/>
    <w:rsid w:val="003F4FCE"/>
    <w:rsid w:val="003F5A2C"/>
    <w:rsid w:val="003F62C7"/>
    <w:rsid w:val="00400A3F"/>
    <w:rsid w:val="00403004"/>
    <w:rsid w:val="00405260"/>
    <w:rsid w:val="004103D5"/>
    <w:rsid w:val="00412691"/>
    <w:rsid w:val="00416899"/>
    <w:rsid w:val="004231AF"/>
    <w:rsid w:val="00425906"/>
    <w:rsid w:val="00425A58"/>
    <w:rsid w:val="00426044"/>
    <w:rsid w:val="0043440A"/>
    <w:rsid w:val="004359F0"/>
    <w:rsid w:val="00435CFC"/>
    <w:rsid w:val="00436AFB"/>
    <w:rsid w:val="00444E55"/>
    <w:rsid w:val="00446B99"/>
    <w:rsid w:val="0045012B"/>
    <w:rsid w:val="004509BF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A48"/>
    <w:rsid w:val="0049561B"/>
    <w:rsid w:val="00495AB3"/>
    <w:rsid w:val="0049799C"/>
    <w:rsid w:val="004A30D8"/>
    <w:rsid w:val="004A53F0"/>
    <w:rsid w:val="004A554E"/>
    <w:rsid w:val="004B06B5"/>
    <w:rsid w:val="004B1226"/>
    <w:rsid w:val="004B3742"/>
    <w:rsid w:val="004B5B22"/>
    <w:rsid w:val="004C1111"/>
    <w:rsid w:val="004D02D4"/>
    <w:rsid w:val="004D07EF"/>
    <w:rsid w:val="004D1740"/>
    <w:rsid w:val="004D1AB6"/>
    <w:rsid w:val="004D2962"/>
    <w:rsid w:val="004D4B81"/>
    <w:rsid w:val="004D61C7"/>
    <w:rsid w:val="004D7813"/>
    <w:rsid w:val="004E01A5"/>
    <w:rsid w:val="004E02A6"/>
    <w:rsid w:val="004F20C1"/>
    <w:rsid w:val="004F6B03"/>
    <w:rsid w:val="00501D55"/>
    <w:rsid w:val="0050297F"/>
    <w:rsid w:val="00502CEA"/>
    <w:rsid w:val="00506E63"/>
    <w:rsid w:val="00513BFA"/>
    <w:rsid w:val="005215B7"/>
    <w:rsid w:val="005217D5"/>
    <w:rsid w:val="00521D26"/>
    <w:rsid w:val="0052233D"/>
    <w:rsid w:val="00523247"/>
    <w:rsid w:val="00523B3C"/>
    <w:rsid w:val="00526EA2"/>
    <w:rsid w:val="00527823"/>
    <w:rsid w:val="00527910"/>
    <w:rsid w:val="00527BB3"/>
    <w:rsid w:val="00527E06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0FBF"/>
    <w:rsid w:val="005611EA"/>
    <w:rsid w:val="00561BEC"/>
    <w:rsid w:val="00563B88"/>
    <w:rsid w:val="005662F2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85AF0"/>
    <w:rsid w:val="00591D4F"/>
    <w:rsid w:val="00592FC8"/>
    <w:rsid w:val="00594D2C"/>
    <w:rsid w:val="005961CA"/>
    <w:rsid w:val="005976A3"/>
    <w:rsid w:val="00597DAB"/>
    <w:rsid w:val="005A072C"/>
    <w:rsid w:val="005A2B91"/>
    <w:rsid w:val="005A2BC3"/>
    <w:rsid w:val="005A3C6A"/>
    <w:rsid w:val="005A7192"/>
    <w:rsid w:val="005B13D9"/>
    <w:rsid w:val="005B2C63"/>
    <w:rsid w:val="005B6388"/>
    <w:rsid w:val="005C144C"/>
    <w:rsid w:val="005C21A9"/>
    <w:rsid w:val="005C5726"/>
    <w:rsid w:val="005C5AFF"/>
    <w:rsid w:val="005D0A7B"/>
    <w:rsid w:val="005E0A45"/>
    <w:rsid w:val="005E14C5"/>
    <w:rsid w:val="005E2148"/>
    <w:rsid w:val="005E362D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125"/>
    <w:rsid w:val="00600D52"/>
    <w:rsid w:val="006011DB"/>
    <w:rsid w:val="0060164A"/>
    <w:rsid w:val="00607D11"/>
    <w:rsid w:val="006102F9"/>
    <w:rsid w:val="006141C6"/>
    <w:rsid w:val="00620B52"/>
    <w:rsid w:val="00627F5B"/>
    <w:rsid w:val="006308EC"/>
    <w:rsid w:val="0063146D"/>
    <w:rsid w:val="006314E1"/>
    <w:rsid w:val="00634ED6"/>
    <w:rsid w:val="00635140"/>
    <w:rsid w:val="00635D21"/>
    <w:rsid w:val="00637A9F"/>
    <w:rsid w:val="00644D1F"/>
    <w:rsid w:val="00647834"/>
    <w:rsid w:val="00650C29"/>
    <w:rsid w:val="0065151B"/>
    <w:rsid w:val="00653104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32F3"/>
    <w:rsid w:val="006841BD"/>
    <w:rsid w:val="006847EF"/>
    <w:rsid w:val="00690B37"/>
    <w:rsid w:val="0069175D"/>
    <w:rsid w:val="00691C33"/>
    <w:rsid w:val="00693AD1"/>
    <w:rsid w:val="006A192E"/>
    <w:rsid w:val="006A37C6"/>
    <w:rsid w:val="006B0A13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AE6"/>
    <w:rsid w:val="006E7C58"/>
    <w:rsid w:val="006F0ACC"/>
    <w:rsid w:val="006F388C"/>
    <w:rsid w:val="006F4234"/>
    <w:rsid w:val="006F49FA"/>
    <w:rsid w:val="006F5115"/>
    <w:rsid w:val="006F6AD6"/>
    <w:rsid w:val="00703098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5C22"/>
    <w:rsid w:val="00716D0D"/>
    <w:rsid w:val="007242CA"/>
    <w:rsid w:val="00724322"/>
    <w:rsid w:val="00724CDC"/>
    <w:rsid w:val="00724F77"/>
    <w:rsid w:val="0072522B"/>
    <w:rsid w:val="00725D4B"/>
    <w:rsid w:val="0072708C"/>
    <w:rsid w:val="00734946"/>
    <w:rsid w:val="00736493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AF7"/>
    <w:rsid w:val="007A0A0B"/>
    <w:rsid w:val="007A3163"/>
    <w:rsid w:val="007A462C"/>
    <w:rsid w:val="007A4DA6"/>
    <w:rsid w:val="007B01E4"/>
    <w:rsid w:val="007B056A"/>
    <w:rsid w:val="007B1297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2BD3"/>
    <w:rsid w:val="007D6EC9"/>
    <w:rsid w:val="007D7086"/>
    <w:rsid w:val="007E3A12"/>
    <w:rsid w:val="007E5145"/>
    <w:rsid w:val="007F1D0A"/>
    <w:rsid w:val="007F2D38"/>
    <w:rsid w:val="007F31EB"/>
    <w:rsid w:val="007F49DE"/>
    <w:rsid w:val="007F7829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56D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55E3"/>
    <w:rsid w:val="00886902"/>
    <w:rsid w:val="008915C7"/>
    <w:rsid w:val="00895CB7"/>
    <w:rsid w:val="008A0BEB"/>
    <w:rsid w:val="008A2810"/>
    <w:rsid w:val="008A2923"/>
    <w:rsid w:val="008A2E76"/>
    <w:rsid w:val="008A4620"/>
    <w:rsid w:val="008A712D"/>
    <w:rsid w:val="008C2053"/>
    <w:rsid w:val="008C38C3"/>
    <w:rsid w:val="008C44CC"/>
    <w:rsid w:val="008D0547"/>
    <w:rsid w:val="008D1332"/>
    <w:rsid w:val="008D1681"/>
    <w:rsid w:val="008D1E4B"/>
    <w:rsid w:val="008D5AB1"/>
    <w:rsid w:val="008E0D4E"/>
    <w:rsid w:val="008F09FD"/>
    <w:rsid w:val="008F39DA"/>
    <w:rsid w:val="008F3DBE"/>
    <w:rsid w:val="008F577E"/>
    <w:rsid w:val="008F7797"/>
    <w:rsid w:val="00902A83"/>
    <w:rsid w:val="009130A4"/>
    <w:rsid w:val="009131AC"/>
    <w:rsid w:val="009133BC"/>
    <w:rsid w:val="009160C5"/>
    <w:rsid w:val="00923E4E"/>
    <w:rsid w:val="0092620D"/>
    <w:rsid w:val="00926325"/>
    <w:rsid w:val="00927FDA"/>
    <w:rsid w:val="0093172A"/>
    <w:rsid w:val="009321E1"/>
    <w:rsid w:val="00932C0E"/>
    <w:rsid w:val="00932C3C"/>
    <w:rsid w:val="009344AD"/>
    <w:rsid w:val="009351D2"/>
    <w:rsid w:val="009377A1"/>
    <w:rsid w:val="009405A8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6815"/>
    <w:rsid w:val="009A106F"/>
    <w:rsid w:val="009A32EE"/>
    <w:rsid w:val="009A5A18"/>
    <w:rsid w:val="009A605B"/>
    <w:rsid w:val="009A729E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9F7FDB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0BD"/>
    <w:rsid w:val="00A43F83"/>
    <w:rsid w:val="00A44F35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22E6"/>
    <w:rsid w:val="00A627B8"/>
    <w:rsid w:val="00A63D7B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846D6"/>
    <w:rsid w:val="00A907CF"/>
    <w:rsid w:val="00AA1BB8"/>
    <w:rsid w:val="00AA3EA2"/>
    <w:rsid w:val="00AA441E"/>
    <w:rsid w:val="00AA4A77"/>
    <w:rsid w:val="00AA523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4C2"/>
    <w:rsid w:val="00AE65DA"/>
    <w:rsid w:val="00AE6CF6"/>
    <w:rsid w:val="00AF2CB5"/>
    <w:rsid w:val="00AF4A78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499E"/>
    <w:rsid w:val="00B27E22"/>
    <w:rsid w:val="00B344E0"/>
    <w:rsid w:val="00B3640D"/>
    <w:rsid w:val="00B36827"/>
    <w:rsid w:val="00B36F9A"/>
    <w:rsid w:val="00B406AE"/>
    <w:rsid w:val="00B45535"/>
    <w:rsid w:val="00B457E5"/>
    <w:rsid w:val="00B46D28"/>
    <w:rsid w:val="00B53401"/>
    <w:rsid w:val="00B54B85"/>
    <w:rsid w:val="00B62826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08B2"/>
    <w:rsid w:val="00B92615"/>
    <w:rsid w:val="00B95A3E"/>
    <w:rsid w:val="00B96E26"/>
    <w:rsid w:val="00BA4803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B7BBA"/>
    <w:rsid w:val="00BC244E"/>
    <w:rsid w:val="00BC35A4"/>
    <w:rsid w:val="00BC3CD0"/>
    <w:rsid w:val="00BC40F4"/>
    <w:rsid w:val="00BC6723"/>
    <w:rsid w:val="00BD0196"/>
    <w:rsid w:val="00BD0BED"/>
    <w:rsid w:val="00BD1BE2"/>
    <w:rsid w:val="00BD426D"/>
    <w:rsid w:val="00BD662D"/>
    <w:rsid w:val="00BE1665"/>
    <w:rsid w:val="00BE1C13"/>
    <w:rsid w:val="00BE1D7E"/>
    <w:rsid w:val="00BE253C"/>
    <w:rsid w:val="00BE4BFC"/>
    <w:rsid w:val="00BE5C9F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6918"/>
    <w:rsid w:val="00C276BA"/>
    <w:rsid w:val="00C27C83"/>
    <w:rsid w:val="00C30CC7"/>
    <w:rsid w:val="00C3172F"/>
    <w:rsid w:val="00C32858"/>
    <w:rsid w:val="00C32894"/>
    <w:rsid w:val="00C33FDB"/>
    <w:rsid w:val="00C347BC"/>
    <w:rsid w:val="00C368A5"/>
    <w:rsid w:val="00C36CC3"/>
    <w:rsid w:val="00C419A4"/>
    <w:rsid w:val="00C4569D"/>
    <w:rsid w:val="00C5316F"/>
    <w:rsid w:val="00C569CB"/>
    <w:rsid w:val="00C61270"/>
    <w:rsid w:val="00C61DF9"/>
    <w:rsid w:val="00C63120"/>
    <w:rsid w:val="00C6713C"/>
    <w:rsid w:val="00C707FF"/>
    <w:rsid w:val="00C713FD"/>
    <w:rsid w:val="00C732CE"/>
    <w:rsid w:val="00C774EE"/>
    <w:rsid w:val="00C83B55"/>
    <w:rsid w:val="00C84CB4"/>
    <w:rsid w:val="00C86499"/>
    <w:rsid w:val="00C87567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4D8A"/>
    <w:rsid w:val="00CA582D"/>
    <w:rsid w:val="00CA6B48"/>
    <w:rsid w:val="00CA7106"/>
    <w:rsid w:val="00CB6414"/>
    <w:rsid w:val="00CB78B1"/>
    <w:rsid w:val="00CC047B"/>
    <w:rsid w:val="00CC052C"/>
    <w:rsid w:val="00CC35CF"/>
    <w:rsid w:val="00CC42F0"/>
    <w:rsid w:val="00CC62D1"/>
    <w:rsid w:val="00CD0B11"/>
    <w:rsid w:val="00CD5DFA"/>
    <w:rsid w:val="00CD6E99"/>
    <w:rsid w:val="00CD7990"/>
    <w:rsid w:val="00CE32EE"/>
    <w:rsid w:val="00CE6DB3"/>
    <w:rsid w:val="00CE79E3"/>
    <w:rsid w:val="00CE7D53"/>
    <w:rsid w:val="00D0051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2CC"/>
    <w:rsid w:val="00D259E3"/>
    <w:rsid w:val="00D25E03"/>
    <w:rsid w:val="00D2633D"/>
    <w:rsid w:val="00D30308"/>
    <w:rsid w:val="00D31432"/>
    <w:rsid w:val="00D35F78"/>
    <w:rsid w:val="00D40083"/>
    <w:rsid w:val="00D4172E"/>
    <w:rsid w:val="00D41E1C"/>
    <w:rsid w:val="00D4627B"/>
    <w:rsid w:val="00D47696"/>
    <w:rsid w:val="00D47DE5"/>
    <w:rsid w:val="00D504C0"/>
    <w:rsid w:val="00D51485"/>
    <w:rsid w:val="00D51FC5"/>
    <w:rsid w:val="00D55859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0DBF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097C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607A"/>
    <w:rsid w:val="00DE3BA9"/>
    <w:rsid w:val="00DE5BE4"/>
    <w:rsid w:val="00DE7606"/>
    <w:rsid w:val="00DF06D5"/>
    <w:rsid w:val="00DF1586"/>
    <w:rsid w:val="00DF2B20"/>
    <w:rsid w:val="00DF3141"/>
    <w:rsid w:val="00DF398E"/>
    <w:rsid w:val="00DF3BB8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055"/>
    <w:rsid w:val="00E255F7"/>
    <w:rsid w:val="00E27AD9"/>
    <w:rsid w:val="00E35BB2"/>
    <w:rsid w:val="00E36475"/>
    <w:rsid w:val="00E36A65"/>
    <w:rsid w:val="00E37217"/>
    <w:rsid w:val="00E408A7"/>
    <w:rsid w:val="00E40CD8"/>
    <w:rsid w:val="00E43C44"/>
    <w:rsid w:val="00E43CC0"/>
    <w:rsid w:val="00E46D37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9712A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7714"/>
    <w:rsid w:val="00EC1088"/>
    <w:rsid w:val="00EC1164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3EB9"/>
    <w:rsid w:val="00EF6786"/>
    <w:rsid w:val="00EF6D06"/>
    <w:rsid w:val="00EF7719"/>
    <w:rsid w:val="00F010AA"/>
    <w:rsid w:val="00F041E0"/>
    <w:rsid w:val="00F05906"/>
    <w:rsid w:val="00F12CFC"/>
    <w:rsid w:val="00F12D49"/>
    <w:rsid w:val="00F149DF"/>
    <w:rsid w:val="00F14D31"/>
    <w:rsid w:val="00F176A4"/>
    <w:rsid w:val="00F250C0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7B79"/>
    <w:rsid w:val="00F61DED"/>
    <w:rsid w:val="00F62170"/>
    <w:rsid w:val="00F6285A"/>
    <w:rsid w:val="00F642A3"/>
    <w:rsid w:val="00F654D0"/>
    <w:rsid w:val="00F67808"/>
    <w:rsid w:val="00F715AD"/>
    <w:rsid w:val="00F7198F"/>
    <w:rsid w:val="00F75A92"/>
    <w:rsid w:val="00F7671F"/>
    <w:rsid w:val="00F81538"/>
    <w:rsid w:val="00F81559"/>
    <w:rsid w:val="00F81AC4"/>
    <w:rsid w:val="00F84C8D"/>
    <w:rsid w:val="00F84D0E"/>
    <w:rsid w:val="00F9135F"/>
    <w:rsid w:val="00F940F4"/>
    <w:rsid w:val="00F94B4D"/>
    <w:rsid w:val="00FA1CF2"/>
    <w:rsid w:val="00FA53F7"/>
    <w:rsid w:val="00FA60BB"/>
    <w:rsid w:val="00FA6DFC"/>
    <w:rsid w:val="00FA6E01"/>
    <w:rsid w:val="00FA78DE"/>
    <w:rsid w:val="00FB047A"/>
    <w:rsid w:val="00FB0E69"/>
    <w:rsid w:val="00FB19C0"/>
    <w:rsid w:val="00FB1C00"/>
    <w:rsid w:val="00FB7FB4"/>
    <w:rsid w:val="00FC078B"/>
    <w:rsid w:val="00FC0CE2"/>
    <w:rsid w:val="00FC267D"/>
    <w:rsid w:val="00FC4D66"/>
    <w:rsid w:val="00FC5B29"/>
    <w:rsid w:val="00FD1893"/>
    <w:rsid w:val="00FD2945"/>
    <w:rsid w:val="00FD2DA5"/>
    <w:rsid w:val="00FD3A84"/>
    <w:rsid w:val="00FE2C12"/>
    <w:rsid w:val="00FE67DA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4D7EA"/>
  <w15:chartTrackingRefBased/>
  <w15:docId w15:val="{471948B5-2851-4DD7-A813-26E27794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B344E0"/>
    <w:rPr>
      <w:color w:val="993300"/>
      <w:u w:val="single"/>
    </w:rPr>
  </w:style>
  <w:style w:type="paragraph" w:customStyle="1" w:styleId="ZnakZnak1">
    <w:name w:val="Znak Znak1"/>
    <w:basedOn w:val="Normalny"/>
    <w:rsid w:val="003F4FC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1AC5A-B45F-4D3D-9D76-57C3F1A8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</dc:title>
  <dc:subject/>
  <dc:creator>ANS</dc:creator>
  <cp:keywords/>
  <cp:lastModifiedBy>Beata Wachowicz</cp:lastModifiedBy>
  <cp:revision>4</cp:revision>
  <cp:lastPrinted>2020-05-09T13:35:00Z</cp:lastPrinted>
  <dcterms:created xsi:type="dcterms:W3CDTF">2025-03-18T08:08:00Z</dcterms:created>
  <dcterms:modified xsi:type="dcterms:W3CDTF">2025-11-21T08:47:00Z</dcterms:modified>
</cp:coreProperties>
</file>